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3ECB3" w14:textId="672EE7F2" w:rsidR="000501F3" w:rsidRPr="009041F4" w:rsidRDefault="00893DD7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>
        <w:rPr>
          <w:rFonts w:ascii="Marianne" w:hAnsi="Marianne" w:cs="Arial"/>
          <w:b/>
          <w:bCs/>
          <w:caps/>
          <w:sz w:val="24"/>
          <w:szCs w:val="24"/>
        </w:rPr>
        <w:t>25-0</w:t>
      </w:r>
      <w:r w:rsidR="00852DF5">
        <w:rPr>
          <w:rFonts w:ascii="Marianne" w:hAnsi="Marianne" w:cs="Arial"/>
          <w:b/>
          <w:bCs/>
          <w:caps/>
          <w:sz w:val="24"/>
          <w:szCs w:val="24"/>
        </w:rPr>
        <w:t>50</w:t>
      </w:r>
    </w:p>
    <w:p w14:paraId="68FC7C32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39357CF4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540780F8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3EEB8C40" w14:textId="77777777" w:rsidR="00815609" w:rsidRPr="009041F4" w:rsidRDefault="006B0A1A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Le cas échéant, l</w:t>
      </w:r>
      <w:r w:rsidR="00322AA0" w:rsidRPr="009041F4">
        <w:rPr>
          <w:rFonts w:ascii="Marianne" w:hAnsi="Marianne"/>
          <w:sz w:val="18"/>
          <w:szCs w:val="18"/>
        </w:rPr>
        <w:t xml:space="preserve">e candidat remplit un imprimé pour </w:t>
      </w:r>
      <w:r w:rsidR="00815609" w:rsidRPr="009041F4">
        <w:rPr>
          <w:rFonts w:ascii="Marianne" w:hAnsi="Marianne"/>
          <w:sz w:val="18"/>
          <w:szCs w:val="18"/>
        </w:rPr>
        <w:t>l’offre de base et un imprimé pour chaque variante qu’il propose.</w:t>
      </w:r>
    </w:p>
    <w:p w14:paraId="6D704B23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07FF8065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7DCD8FC6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6FED4DC6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5211A008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09352B8D" w14:textId="5E7F3444" w:rsidR="00BC17C2" w:rsidRPr="00331988" w:rsidRDefault="006D653A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Objet</w:t>
      </w:r>
      <w:r w:rsidR="00DC54EF" w:rsidRPr="009041F4">
        <w:rPr>
          <w:rFonts w:ascii="Marianne" w:hAnsi="Marianne" w:cs="Arial"/>
          <w:sz w:val="20"/>
        </w:rPr>
        <w:t xml:space="preserve"> du marché ou de l’accord-cadre</w:t>
      </w:r>
      <w:r w:rsidRPr="00331988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  <w:r w:rsidR="000501F3" w:rsidRPr="00331988">
        <w:rPr>
          <w:rFonts w:ascii="Marianne" w:hAnsi="Marianne" w:cs="Arial"/>
          <w:sz w:val="20"/>
        </w:rPr>
        <w:t xml:space="preserve"> </w:t>
      </w:r>
      <w:r w:rsidR="00893DD7" w:rsidRPr="0047406B">
        <w:rPr>
          <w:rFonts w:ascii="Marianne" w:hAnsi="Marianne" w:cs="Arial"/>
          <w:b/>
          <w:sz w:val="24"/>
          <w:szCs w:val="24"/>
        </w:rPr>
        <w:t>Prestations de nettoyage et d’entretien des locaux des sites de Réseau Canopé</w:t>
      </w:r>
    </w:p>
    <w:p w14:paraId="57D46F20" w14:textId="4D4BCD98" w:rsidR="00DC54EF" w:rsidRDefault="00F15FAF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 xml:space="preserve">Marché de </w:t>
      </w:r>
      <w:sdt>
        <w:sdtPr>
          <w:rPr>
            <w:rFonts w:ascii="Marianne" w:hAnsi="Marianne" w:cs="Arial"/>
            <w:sz w:val="20"/>
          </w:rPr>
          <w:id w:val="1804261507"/>
          <w:lock w:val="sdtLocked"/>
          <w:placeholder>
            <w:docPart w:val="5FD9CB2F3298478C94F9D5B78136940E"/>
          </w:placeholder>
          <w:comboBox>
            <w:listItem w:value="Choisissez un élément."/>
            <w:listItem w:displayText="Services" w:value="Services"/>
            <w:listItem w:displayText="Fournitures" w:value="Fournitures"/>
            <w:listItem w:displayText="Travaux" w:value="Travaux"/>
          </w:comboBox>
        </w:sdtPr>
        <w:sdtEndPr/>
        <w:sdtContent>
          <w:r w:rsidR="00893DD7">
            <w:rPr>
              <w:rFonts w:ascii="Marianne" w:hAnsi="Marianne" w:cs="Arial"/>
              <w:sz w:val="20"/>
            </w:rPr>
            <w:t>services</w:t>
          </w:r>
        </w:sdtContent>
      </w:sdt>
    </w:p>
    <w:p w14:paraId="0BB81397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1B248D44" w14:textId="77777777" w:rsidR="007362BD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>Durée du marché</w:t>
      </w:r>
      <w:r w:rsidRPr="009041F4">
        <w:rPr>
          <w:rFonts w:ascii="Calibri" w:hAnsi="Calibri" w:cs="Calibri"/>
          <w:sz w:val="20"/>
        </w:rPr>
        <w:t> </w:t>
      </w:r>
      <w:r w:rsidRPr="00331988">
        <w:rPr>
          <w:rFonts w:ascii="Marianne" w:hAnsi="Marianne" w:cs="Arial"/>
          <w:sz w:val="20"/>
        </w:rPr>
        <w:t>public ou de l’accord-</w:t>
      </w:r>
      <w:r w:rsidRPr="009041F4">
        <w:rPr>
          <w:rFonts w:ascii="Marianne" w:hAnsi="Marianne" w:cs="Arial"/>
          <w:sz w:val="20"/>
        </w:rPr>
        <w:t>cadre</w:t>
      </w:r>
      <w:r w:rsidR="009041F4" w:rsidRPr="009041F4">
        <w:rPr>
          <w:rFonts w:ascii="Calibri" w:hAnsi="Calibri" w:cs="Calibri"/>
          <w:sz w:val="20"/>
        </w:rPr>
        <w:t> </w:t>
      </w:r>
      <w:r w:rsidR="009041F4" w:rsidRPr="009041F4">
        <w:rPr>
          <w:rFonts w:ascii="Marianne" w:hAnsi="Marianne" w:cs="Arial"/>
          <w:sz w:val="20"/>
        </w:rPr>
        <w:t xml:space="preserve">: </w:t>
      </w:r>
    </w:p>
    <w:p w14:paraId="2FD45016" w14:textId="0F03B71C" w:rsidR="00DC54EF" w:rsidRDefault="007362BD" w:rsidP="007362BD">
      <w:pPr>
        <w:pStyle w:val="Paragraphedeliste"/>
        <w:spacing w:line="276" w:lineRule="auto"/>
        <w:ind w:left="720" w:firstLine="698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Tous lots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Arial"/>
          <w:sz w:val="20"/>
        </w:rPr>
        <w:t xml:space="preserve">: </w:t>
      </w:r>
      <w:r w:rsidR="00893DD7">
        <w:rPr>
          <w:rFonts w:ascii="Marianne" w:hAnsi="Marianne" w:cs="Arial"/>
          <w:sz w:val="20"/>
        </w:rPr>
        <w:t>12 mois reconductible tacitement 3 fois 12 mois</w:t>
      </w:r>
    </w:p>
    <w:p w14:paraId="092CEF5C" w14:textId="75558B10" w:rsidR="007362BD" w:rsidRPr="00331988" w:rsidRDefault="007362BD" w:rsidP="007362BD">
      <w:pPr>
        <w:pStyle w:val="Paragraphedeliste"/>
        <w:spacing w:line="276" w:lineRule="auto"/>
        <w:ind w:left="720" w:firstLine="698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A l’exception du lot 10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Arial"/>
          <w:sz w:val="20"/>
        </w:rPr>
        <w:t>: 12 mois reconductible 1 fois 12 mois</w:t>
      </w:r>
    </w:p>
    <w:p w14:paraId="7F1139B9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084E9495" w14:textId="1F0A704A" w:rsidR="00DC54EF" w:rsidRDefault="002C054D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Montant maximum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240DD25" w14:textId="77777777" w:rsidR="00893DD7" w:rsidRDefault="00893DD7" w:rsidP="00893DD7">
      <w:pPr>
        <w:pStyle w:val="Paragraphedeliste"/>
        <w:rPr>
          <w:rFonts w:ascii="Marianne" w:hAnsi="Marianne" w:cs="Arial"/>
          <w:sz w:val="20"/>
        </w:rPr>
      </w:pPr>
    </w:p>
    <w:tbl>
      <w:tblPr>
        <w:tblW w:w="8647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037"/>
        <w:gridCol w:w="2410"/>
      </w:tblGrid>
      <w:tr w:rsidR="007362BD" w:rsidRPr="00E94DE6" w14:paraId="05013528" w14:textId="77777777" w:rsidTr="00E94DE6">
        <w:trPr>
          <w:trHeight w:val="71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8F6DA" w14:textId="77777777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N° de lot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2D47F" w14:textId="77777777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Site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EFB08" w14:textId="77777777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Montant maximum annuel HT prestations à bons de commande</w:t>
            </w:r>
          </w:p>
        </w:tc>
      </w:tr>
      <w:tr w:rsidR="007362BD" w:rsidRPr="00E94DE6" w14:paraId="2D75E629" w14:textId="77777777" w:rsidTr="00E94DE6">
        <w:trPr>
          <w:trHeight w:val="25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0EB71" w14:textId="461C21E7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01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51277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 l'Oise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20C7C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750</w:t>
            </w:r>
          </w:p>
        </w:tc>
      </w:tr>
      <w:tr w:rsidR="007362BD" w:rsidRPr="00E94DE6" w14:paraId="27FED18B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B8924" w14:textId="3F3AE723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02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8E02E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 l'Aisne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CFDBB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1 000</w:t>
            </w:r>
          </w:p>
        </w:tc>
      </w:tr>
      <w:tr w:rsidR="007362BD" w:rsidRPr="00E94DE6" w14:paraId="6090CAD9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06FE6" w14:textId="3F656602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05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18D50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des Ardennes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73032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1 650</w:t>
            </w:r>
          </w:p>
        </w:tc>
      </w:tr>
      <w:tr w:rsidR="007362BD" w:rsidRPr="00E94DE6" w14:paraId="4B7FF689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2DB1F" w14:textId="57976E86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06</w:t>
            </w:r>
          </w:p>
        </w:tc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D0A82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 la Haute-Marne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8D353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2 950</w:t>
            </w:r>
          </w:p>
        </w:tc>
      </w:tr>
      <w:tr w:rsidR="007362BD" w:rsidRPr="00E94DE6" w14:paraId="16FC8160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1C861" w14:textId="55B6D7E6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07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0E637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des Vosges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C8F91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500</w:t>
            </w:r>
          </w:p>
        </w:tc>
      </w:tr>
      <w:tr w:rsidR="007362BD" w:rsidRPr="00E94DE6" w14:paraId="15560E57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EDB65" w14:textId="6F650FFD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10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37E0C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des Bouches du Rhône et DT PACA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495B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3 000</w:t>
            </w:r>
          </w:p>
        </w:tc>
      </w:tr>
      <w:tr w:rsidR="007362BD" w:rsidRPr="00E94DE6" w14:paraId="325B0CBA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0D0C3" w14:textId="646DB252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11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58250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 Hérault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4F6C0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1 500</w:t>
            </w:r>
          </w:p>
        </w:tc>
      </w:tr>
      <w:tr w:rsidR="007362BD" w:rsidRPr="00E94DE6" w14:paraId="42C2ED7F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36124" w14:textId="1FFEC252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15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27BD8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du Loir-et-Cher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5D82B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500</w:t>
            </w:r>
          </w:p>
        </w:tc>
      </w:tr>
      <w:tr w:rsidR="007362BD" w:rsidRPr="00E94DE6" w14:paraId="3E32520A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DEEFD" w14:textId="7AF76613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16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62F2F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du Cher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CFEA9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500</w:t>
            </w:r>
          </w:p>
        </w:tc>
      </w:tr>
      <w:tr w:rsidR="007362BD" w:rsidRPr="00E94DE6" w14:paraId="610CD637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22FC3" w14:textId="5EC36766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17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F156C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 l'Indre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591F3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500</w:t>
            </w:r>
          </w:p>
        </w:tc>
      </w:tr>
      <w:tr w:rsidR="007362BD" w:rsidRPr="00E94DE6" w14:paraId="481A34CC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2EC00" w14:textId="595BC567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18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484AE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color w:val="000000"/>
                <w:sz w:val="20"/>
              </w:rPr>
            </w:pPr>
            <w:r w:rsidRPr="00E94DE6">
              <w:rPr>
                <w:rFonts w:ascii="Marianne" w:hAnsi="Marianne" w:cs="Arial"/>
                <w:color w:val="000000"/>
                <w:sz w:val="20"/>
              </w:rPr>
              <w:t>Atelier du Loiret et DT CVL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2E864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color w:val="000000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500</w:t>
            </w:r>
          </w:p>
        </w:tc>
      </w:tr>
      <w:tr w:rsidR="007362BD" w:rsidRPr="00E94DE6" w14:paraId="34684E3E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8423D" w14:textId="4AE31C7E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19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1E69E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 l'Indre-et-Loire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7AC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500</w:t>
            </w:r>
          </w:p>
        </w:tc>
      </w:tr>
      <w:tr w:rsidR="007362BD" w:rsidRPr="00E94DE6" w14:paraId="42C26C9D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E64A3" w14:textId="4207D7FC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20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778F7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Atelier de la Mayenne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8549A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850</w:t>
            </w:r>
          </w:p>
        </w:tc>
      </w:tr>
      <w:tr w:rsidR="007362BD" w:rsidRPr="00E94DE6" w14:paraId="09210657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DA69E" w14:textId="57036CA7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21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DBE3B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color w:val="000000"/>
                <w:sz w:val="20"/>
              </w:rPr>
            </w:pPr>
            <w:r w:rsidRPr="00E94DE6">
              <w:rPr>
                <w:rFonts w:ascii="Marianne" w:hAnsi="Marianne" w:cs="Arial"/>
                <w:color w:val="000000"/>
                <w:sz w:val="20"/>
              </w:rPr>
              <w:t>Atelier de la langue Bretonne TES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7DE89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color w:val="000000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850</w:t>
            </w:r>
          </w:p>
        </w:tc>
      </w:tr>
      <w:tr w:rsidR="007362BD" w:rsidRPr="00E94DE6" w14:paraId="4F2CFBC9" w14:textId="77777777" w:rsidTr="00E94DE6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CDF8B" w14:textId="1E615606" w:rsidR="007362BD" w:rsidRPr="00E94DE6" w:rsidRDefault="007362BD" w:rsidP="00E94DE6">
            <w:pPr>
              <w:jc w:val="center"/>
              <w:rPr>
                <w:rFonts w:ascii="Marianne" w:hAnsi="Marianne" w:cs="Arial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22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8AA37" w14:textId="77777777" w:rsidR="007362BD" w:rsidRPr="00E94DE6" w:rsidRDefault="007362BD" w:rsidP="009412AE">
            <w:pPr>
              <w:jc w:val="left"/>
              <w:rPr>
                <w:rFonts w:ascii="Marianne" w:hAnsi="Marianne" w:cs="Arial"/>
                <w:color w:val="000000"/>
                <w:sz w:val="20"/>
              </w:rPr>
            </w:pPr>
            <w:r w:rsidRPr="00E94DE6">
              <w:rPr>
                <w:rFonts w:ascii="Marianne" w:hAnsi="Marianne" w:cs="Arial"/>
                <w:color w:val="000000"/>
                <w:sz w:val="20"/>
              </w:rPr>
              <w:t>Siège à Chasseneuil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6EE34" w14:textId="77777777" w:rsidR="007362BD" w:rsidRPr="00E94DE6" w:rsidRDefault="007362BD" w:rsidP="009412AE">
            <w:pPr>
              <w:jc w:val="right"/>
              <w:rPr>
                <w:rFonts w:ascii="Marianne" w:hAnsi="Marianne" w:cs="Arial"/>
                <w:color w:val="000000"/>
                <w:sz w:val="20"/>
              </w:rPr>
            </w:pPr>
            <w:r w:rsidRPr="00E94DE6">
              <w:rPr>
                <w:rFonts w:ascii="Marianne" w:hAnsi="Marianne" w:cs="Arial"/>
                <w:sz w:val="20"/>
              </w:rPr>
              <w:t>5 000</w:t>
            </w:r>
          </w:p>
        </w:tc>
      </w:tr>
    </w:tbl>
    <w:p w14:paraId="3580D17F" w14:textId="77777777" w:rsidR="007362BD" w:rsidRDefault="007362BD" w:rsidP="00893DD7">
      <w:pPr>
        <w:pStyle w:val="Paragraphedeliste"/>
        <w:rPr>
          <w:rFonts w:ascii="Marianne" w:hAnsi="Marianne" w:cs="Arial"/>
          <w:sz w:val="20"/>
        </w:rPr>
      </w:pPr>
    </w:p>
    <w:p w14:paraId="5E4F1B39" w14:textId="77777777" w:rsidR="00DC54EF" w:rsidRPr="009041F4" w:rsidRDefault="00DC54EF" w:rsidP="00893DD7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36B35491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BD432F3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18C012AC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1B991BB7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5BC8FD0B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48A0665D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16C22117" w14:textId="77777777" w:rsidTr="00331988">
        <w:tc>
          <w:tcPr>
            <w:tcW w:w="2684" w:type="dxa"/>
            <w:vAlign w:val="center"/>
          </w:tcPr>
          <w:p w14:paraId="4C83CFAE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7C33481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872C9F0" w14:textId="77777777" w:rsidTr="00331988">
        <w:tc>
          <w:tcPr>
            <w:tcW w:w="2684" w:type="dxa"/>
            <w:vAlign w:val="center"/>
          </w:tcPr>
          <w:p w14:paraId="307C3C4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29226B15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53737C63" w14:textId="77777777" w:rsidTr="00331988">
        <w:tc>
          <w:tcPr>
            <w:tcW w:w="2684" w:type="dxa"/>
            <w:vAlign w:val="center"/>
          </w:tcPr>
          <w:p w14:paraId="56B9D6B3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326E7B0D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6BEE97A4" w14:textId="77777777" w:rsidTr="00331988">
        <w:tc>
          <w:tcPr>
            <w:tcW w:w="2684" w:type="dxa"/>
          </w:tcPr>
          <w:p w14:paraId="1077B391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</w:tcPr>
          <w:p w14:paraId="5B306DBB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62391ABF" w14:textId="77777777" w:rsidTr="00331988">
        <w:tc>
          <w:tcPr>
            <w:tcW w:w="2684" w:type="dxa"/>
            <w:vAlign w:val="center"/>
          </w:tcPr>
          <w:p w14:paraId="3B3C6052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1647F971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1C2A1F5" w14:textId="77777777" w:rsidTr="00331988">
        <w:tc>
          <w:tcPr>
            <w:tcW w:w="2684" w:type="dxa"/>
            <w:vAlign w:val="center"/>
          </w:tcPr>
          <w:p w14:paraId="43C40227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51937A2B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20234B13" w14:textId="77777777" w:rsidTr="00331988">
        <w:trPr>
          <w:trHeight w:val="483"/>
        </w:trPr>
        <w:tc>
          <w:tcPr>
            <w:tcW w:w="2684" w:type="dxa"/>
          </w:tcPr>
          <w:p w14:paraId="42CC01C8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276D1DF7" w14:textId="77777777" w:rsidR="00331988" w:rsidRPr="00331988" w:rsidRDefault="00E94DE6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CA49415615D64FA4B300F5713FF7B4AD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46EF5209" w14:textId="77777777" w:rsidTr="00A16189">
        <w:tc>
          <w:tcPr>
            <w:tcW w:w="2684" w:type="dxa"/>
            <w:vAlign w:val="center"/>
          </w:tcPr>
          <w:p w14:paraId="0503D02D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proofErr w:type="gramStart"/>
            <w:r w:rsidRPr="00F6048B">
              <w:rPr>
                <w:rFonts w:ascii="Marianne" w:hAnsi="Marianne"/>
                <w:color w:val="000000"/>
                <w:sz w:val="20"/>
              </w:rPr>
              <w:t>A le</w:t>
            </w:r>
            <w:proofErr w:type="gramEnd"/>
            <w:r w:rsidRPr="00F6048B">
              <w:rPr>
                <w:rFonts w:ascii="Marianne" w:hAnsi="Marianne"/>
                <w:color w:val="000000"/>
                <w:sz w:val="20"/>
              </w:rPr>
              <w:t xml:space="preserve">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vAlign w:val="center"/>
          </w:tcPr>
          <w:p w14:paraId="7E5611A1" w14:textId="77777777" w:rsidR="00331988" w:rsidRPr="00331988" w:rsidRDefault="00E94DE6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B1B7EB069A0243BABF4F6B2391019BFA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662B098B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1C1A1761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730EDDCF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1C603A79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32AFF991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2405FFB4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 ou de l’accord-cadre,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152F4F92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530C49D6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1979809E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proofErr w:type="gramStart"/>
      <w:r w:rsidRPr="009041F4">
        <w:rPr>
          <w:rFonts w:ascii="Marianne" w:hAnsi="Marianne" w:cs="Arial"/>
          <w:sz w:val="20"/>
          <w:lang w:eastAsia="zh-CN"/>
        </w:rPr>
        <w:t>conjoint</w:t>
      </w:r>
      <w:proofErr w:type="gramEnd"/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6547FA20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70E9B7D9" w14:textId="77777777" w:rsidTr="00331988">
        <w:trPr>
          <w:cantSplit/>
          <w:trHeight w:val="334"/>
        </w:trPr>
        <w:tc>
          <w:tcPr>
            <w:tcW w:w="1838" w:type="dxa"/>
          </w:tcPr>
          <w:p w14:paraId="15537778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</w:tcPr>
          <w:p w14:paraId="3E1AE1E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859344F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</w:tcPr>
          <w:p w14:paraId="013888E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D1950BF" w14:textId="77777777" w:rsidTr="00331988">
        <w:trPr>
          <w:cantSplit/>
          <w:trHeight w:val="334"/>
        </w:trPr>
        <w:tc>
          <w:tcPr>
            <w:tcW w:w="1838" w:type="dxa"/>
          </w:tcPr>
          <w:p w14:paraId="513EF22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76DD6E6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7E15F4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C10019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E3EAA4A" w14:textId="77777777" w:rsidTr="00331988">
        <w:trPr>
          <w:cantSplit/>
          <w:trHeight w:val="334"/>
        </w:trPr>
        <w:tc>
          <w:tcPr>
            <w:tcW w:w="1838" w:type="dxa"/>
          </w:tcPr>
          <w:p w14:paraId="2F3BA24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DCC5C8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440744E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65EADD7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B6D8CDC" w14:textId="77777777" w:rsidTr="00331988">
        <w:trPr>
          <w:cantSplit/>
          <w:trHeight w:val="334"/>
        </w:trPr>
        <w:tc>
          <w:tcPr>
            <w:tcW w:w="1838" w:type="dxa"/>
          </w:tcPr>
          <w:p w14:paraId="4517E273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4057428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E9EF17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62A2D26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8D37EC0" w14:textId="77777777" w:rsidTr="00331988">
        <w:trPr>
          <w:cantSplit/>
          <w:trHeight w:val="334"/>
        </w:trPr>
        <w:tc>
          <w:tcPr>
            <w:tcW w:w="1838" w:type="dxa"/>
          </w:tcPr>
          <w:p w14:paraId="54C1A18C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235F5898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BD685C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0FD7E75C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6F89C365" w14:textId="77777777" w:rsidTr="00331988">
        <w:trPr>
          <w:cantSplit/>
          <w:trHeight w:val="334"/>
        </w:trPr>
        <w:tc>
          <w:tcPr>
            <w:tcW w:w="1838" w:type="dxa"/>
          </w:tcPr>
          <w:p w14:paraId="14B26CC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1C04171D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63F780EF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291A4304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5C4DE573" w14:textId="77777777" w:rsidTr="000F1A3C">
        <w:trPr>
          <w:cantSplit/>
          <w:trHeight w:val="334"/>
        </w:trPr>
        <w:tc>
          <w:tcPr>
            <w:tcW w:w="1838" w:type="dxa"/>
          </w:tcPr>
          <w:p w14:paraId="1319FCD2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6704B2F8" w14:textId="77777777" w:rsidR="00331988" w:rsidRPr="00331988" w:rsidRDefault="00E94DE6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DE7F5BACAD1745E097874FCDF711BE85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A52B427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11D610C4" w14:textId="77777777" w:rsidR="00331988" w:rsidRPr="00331988" w:rsidRDefault="00E94DE6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6AA7EE644EFA4788AF7E15C1D384EBD0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3AFA43A1" w14:textId="77777777" w:rsidTr="00331988">
        <w:trPr>
          <w:cantSplit/>
          <w:trHeight w:val="334"/>
        </w:trPr>
        <w:tc>
          <w:tcPr>
            <w:tcW w:w="1838" w:type="dxa"/>
          </w:tcPr>
          <w:p w14:paraId="33685A19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</w:tcPr>
          <w:p w14:paraId="45554B72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</w:tcPr>
          <w:p w14:paraId="743C3080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</w:tcPr>
          <w:p w14:paraId="441D8168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4A7C4B6E" w14:textId="77777777" w:rsidTr="00331988">
        <w:trPr>
          <w:cantSplit/>
          <w:trHeight w:val="334"/>
        </w:trPr>
        <w:tc>
          <w:tcPr>
            <w:tcW w:w="1838" w:type="dxa"/>
          </w:tcPr>
          <w:p w14:paraId="2E0150F4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</w:tcPr>
          <w:p w14:paraId="038B75D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8345A6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</w:tcPr>
          <w:p w14:paraId="2B7BE13A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6B5DEC50" w14:textId="77777777" w:rsidTr="00331988">
        <w:trPr>
          <w:cantSplit/>
          <w:trHeight w:val="334"/>
        </w:trPr>
        <w:tc>
          <w:tcPr>
            <w:tcW w:w="1838" w:type="dxa"/>
          </w:tcPr>
          <w:p w14:paraId="1D66A13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054478A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ED664AF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71E14D4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F917343" w14:textId="77777777" w:rsidTr="00331988">
        <w:trPr>
          <w:cantSplit/>
          <w:trHeight w:val="334"/>
        </w:trPr>
        <w:tc>
          <w:tcPr>
            <w:tcW w:w="1838" w:type="dxa"/>
          </w:tcPr>
          <w:p w14:paraId="0D3FA55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5DB699D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4139103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5300DE2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F229A37" w14:textId="77777777" w:rsidTr="00331988">
        <w:trPr>
          <w:cantSplit/>
          <w:trHeight w:val="334"/>
        </w:trPr>
        <w:tc>
          <w:tcPr>
            <w:tcW w:w="1838" w:type="dxa"/>
          </w:tcPr>
          <w:p w14:paraId="69FFBB3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12BDF9B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1D216E98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269C8EE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32CF27E0" w14:textId="77777777" w:rsidTr="00331988">
        <w:trPr>
          <w:cantSplit/>
          <w:trHeight w:val="334"/>
        </w:trPr>
        <w:tc>
          <w:tcPr>
            <w:tcW w:w="1838" w:type="dxa"/>
          </w:tcPr>
          <w:p w14:paraId="4D83249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</w:tcPr>
          <w:p w14:paraId="3B1EC0CB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25D6F7B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</w:tcPr>
          <w:p w14:paraId="42EA551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61F8F5EF" w14:textId="77777777" w:rsidTr="00331988">
        <w:trPr>
          <w:cantSplit/>
          <w:trHeight w:val="334"/>
        </w:trPr>
        <w:tc>
          <w:tcPr>
            <w:tcW w:w="1838" w:type="dxa"/>
          </w:tcPr>
          <w:p w14:paraId="50399204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</w:tcPr>
          <w:p w14:paraId="4BA394E5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</w:tcPr>
          <w:p w14:paraId="5D93EF2E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</w:tcPr>
          <w:p w14:paraId="0F4B975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0FF59AE9" w14:textId="77777777" w:rsidTr="00461897">
        <w:trPr>
          <w:cantSplit/>
          <w:trHeight w:val="334"/>
        </w:trPr>
        <w:tc>
          <w:tcPr>
            <w:tcW w:w="1838" w:type="dxa"/>
          </w:tcPr>
          <w:p w14:paraId="26FFC72A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vAlign w:val="center"/>
          </w:tcPr>
          <w:p w14:paraId="3D885AF8" w14:textId="77777777" w:rsidR="00331988" w:rsidRPr="00331988" w:rsidRDefault="00E94DE6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1C84BC0AB7A349A4AC95585FF9E9C549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</w:tcPr>
          <w:p w14:paraId="3316A53A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vAlign w:val="center"/>
          </w:tcPr>
          <w:p w14:paraId="06CD6057" w14:textId="77777777" w:rsidR="00331988" w:rsidRPr="00331988" w:rsidRDefault="00E94DE6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F90AF94759B04CDA943D19FB3CFEBF56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5C44A40D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lastRenderedPageBreak/>
        <w:t>* Ou n° de TVA intracommunautaire pour les fournisseurs issus de l’UE ou autre identifiant économique équivalent pour les pays hors UE.</w:t>
      </w:r>
    </w:p>
    <w:p w14:paraId="50566488" w14:textId="77777777" w:rsidR="00841506" w:rsidRPr="009041F4" w:rsidRDefault="00841506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1D5B9F22" w14:textId="77777777" w:rsidR="00DC54EF" w:rsidRPr="00331988" w:rsidRDefault="00DC54EF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>Cet acte d'engagement correspond :</w:t>
      </w:r>
    </w:p>
    <w:p w14:paraId="5EF49A24" w14:textId="650C8109" w:rsidR="00DC54EF" w:rsidRPr="009041F4" w:rsidRDefault="00DC54EF" w:rsidP="009041F4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1942006D" w14:textId="11CF8438" w:rsidR="00327CB8" w:rsidRPr="00327CB8" w:rsidRDefault="00327CB8" w:rsidP="00327CB8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  <w:bookmarkStart w:id="0" w:name="_Hlk208840109"/>
      <w:proofErr w:type="gramStart"/>
      <w:r>
        <w:rPr>
          <w:rFonts w:ascii="Marianne" w:hAnsi="Marianne" w:cs="Arial"/>
          <w:sz w:val="20"/>
        </w:rPr>
        <w:t>au</w:t>
      </w:r>
      <w:proofErr w:type="gramEnd"/>
      <w:r w:rsidRPr="00327CB8">
        <w:rPr>
          <w:rFonts w:ascii="Marianne" w:hAnsi="Marianne" w:cs="Arial"/>
          <w:sz w:val="20"/>
        </w:rPr>
        <w:t xml:space="preserve"> : </w:t>
      </w:r>
      <w:sdt>
        <w:sdtPr>
          <w:rPr>
            <w:rFonts w:ascii="Marianne" w:hAnsi="Marianne" w:cs="Arial"/>
            <w:sz w:val="20"/>
          </w:rPr>
          <w:id w:val="1335803939"/>
          <w:placeholder>
            <w:docPart w:val="911B1064E9E1421FA657BA8EEF3B0C9C"/>
          </w:placeholder>
          <w:showingPlcHdr/>
          <w:comboBox>
            <w:listItem w:value="Choisissez un élément."/>
            <w:listItem w:displayText="Lot 1 Nettoyage et entretien du site de l'Atelier de l'Oise" w:value="Lot 1 Nettoyage et entretien du site de l'Atelier de l'Oise"/>
            <w:listItem w:displayText="Lot 2 Nettoyage et entretien du site de l'Atelier de l'Aisne" w:value="Lot 2 Nettoyage et entretien du site de l'Atelier de l'Aisne"/>
            <w:listItem w:displayText="Lot 5 Nettoyage et entretien du site de l'Atelier des Ardennes" w:value="Lot 5 Nettoyage et entretien du site de l'Atelier des Ardennes"/>
            <w:listItem w:displayText="Lot 6 Nettoyage et entretien du site de l'Atelier de la Haute-Marne" w:value="Lot 6 Nettoyage et entretien du site de l'Atelier de la Haute-Marne"/>
            <w:listItem w:displayText="Lot 7 Nettoyage et entretien du site de l'Atelier des Vosges" w:value="Lot 7 Nettoyage et entretien du site de l'Atelier des Vosges"/>
            <w:listItem w:displayText="Lot 10 Nettoyage et entretien du site de l'Atelier des Bouches du Rhône et DT PACA" w:value="Lot 10 Nettoyage et entretien du site de l'Atelier des Bouches du Rhône et DT PACA"/>
            <w:listItem w:displayText="Lot 11 Nettoyage et entretien du site de l'Atelier de Hérault" w:value="Lot 11 Nettoyage et entretien du site de l'Atelier de Hérault"/>
            <w:listItem w:displayText="Lot 15 Nettoyage et entretien du site de l'Atelier du Loir-et-Cher" w:value="Lot 15 Nettoyage et entretien du site de l'Atelier du Loir-et-Cher"/>
            <w:listItem w:displayText="Lot 16 Nettoyage et entretien du site de l'Atelier du Cher" w:value="Lot 16 Nettoyage et entretien du site de l'Atelier du Cher"/>
            <w:listItem w:displayText="Lot 17 Nettoyage et entretien du site de l'Atelier de l'Indre" w:value="Lot 17 Nettoyage et entretien du site de l'Atelier de l'Indre"/>
            <w:listItem w:displayText="Lot 18 Nettoyage et entretien du site de l'Atelier du Loiret et DT CVL" w:value="Lot 18 Nettoyage et entretien du site de l'Atelier du Loiret et DT CVL"/>
            <w:listItem w:displayText="Lot 19 Nettoyage et entretien du site de l'Atelier de l'Indre-et-Loire" w:value="Lot 19 Nettoyage et entretien du site de l'Atelier de l'Indre-et-Loire"/>
            <w:listItem w:displayText="Lot 20 Nettoyage et entretien du site de l'Atelier de la Mayenne" w:value="Lot 20 Nettoyage et entretien du site de l'Atelier de la Mayenne"/>
            <w:listItem w:displayText="Lot 21 Nettoyage et entretien du site de l'Atelier de la langue Bretonne TES " w:value="Lot 21 Nettoyage et entretien du site de l'Atelier de la langue Bretonne TES "/>
            <w:listItem w:displayText="Lot 22 Nettoyage et entretien du site du Siège à Chasseneuil" w:value="Lot 22 Nettoyage et entretien du site du Siège à Chasseneuil"/>
          </w:comboBox>
        </w:sdtPr>
        <w:sdtEndPr/>
        <w:sdtContent>
          <w:r w:rsidRPr="00327CB8">
            <w:rPr>
              <w:rStyle w:val="Textedelespacerserv"/>
            </w:rPr>
            <w:t>Choisissez un élément.</w:t>
          </w:r>
        </w:sdtContent>
      </w:sdt>
    </w:p>
    <w:bookmarkEnd w:id="0"/>
    <w:p w14:paraId="2498AAE7" w14:textId="77777777" w:rsidR="00F6048B" w:rsidRPr="009041F4" w:rsidRDefault="00F6048B" w:rsidP="00C05DB5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p w14:paraId="0FE1174B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5086DA7D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6078CF1D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15AE8658" w14:textId="77777777" w:rsidR="00841506" w:rsidRPr="009041F4" w:rsidRDefault="00E94DE6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48B">
            <w:rPr>
              <w:rFonts w:ascii="MS Gothic" w:eastAsia="MS Gothic" w:hAnsi="MS Gothic" w:cs="Arial" w:hint="eastAsia"/>
            </w:rPr>
            <w:t>☐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3B120FB1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6364ACA4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28400524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3EF0DC6E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05785473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39454DB7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32C33295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7CA5FA0F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744C7CD7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355E45BB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06771D92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45E2AFE2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22B610E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3DB4385A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E3E4FED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24824D1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5D52D79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478D1030" w14:textId="77777777" w:rsidR="00841506" w:rsidRPr="009041F4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</w:rPr>
      </w:pPr>
      <w:proofErr w:type="gramStart"/>
      <w:r w:rsidRPr="009041F4">
        <w:rPr>
          <w:rFonts w:ascii="Marianne" w:hAnsi="Marianne" w:cs="Arial"/>
          <w:u w:val="single"/>
        </w:rPr>
        <w:t>OU</w:t>
      </w:r>
      <w:proofErr w:type="gramEnd"/>
    </w:p>
    <w:p w14:paraId="09B2DA28" w14:textId="49B1DB44" w:rsidR="00841506" w:rsidRPr="009041F4" w:rsidRDefault="00E94DE6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878CC"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dans l’annexe financière jointe au présent document.</w:t>
      </w:r>
    </w:p>
    <w:p w14:paraId="2D67E668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05FEEE44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200748F3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33119337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864620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3D2E24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3A1FDFDD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BF161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57C81D1C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sz w:val="20"/>
              </w:rPr>
              <w:t>de</w:t>
            </w:r>
            <w:proofErr w:type="gramEnd"/>
            <w:r w:rsidRPr="009041F4">
              <w:rPr>
                <w:rFonts w:ascii="Marianne" w:hAnsi="Marianne" w:cs="Arial"/>
                <w:b/>
                <w:sz w:val="20"/>
              </w:rPr>
              <w:t xml:space="preserve"> la prestation ou </w:t>
            </w:r>
            <w:proofErr w:type="spellStart"/>
            <w:r w:rsidRPr="009041F4">
              <w:rPr>
                <w:rFonts w:ascii="Marianne" w:hAnsi="Marianne" w:cs="Arial"/>
                <w:b/>
                <w:sz w:val="20"/>
              </w:rPr>
              <w:t>quote</w:t>
            </w:r>
            <w:proofErr w:type="spellEnd"/>
            <w:r w:rsidRPr="009041F4">
              <w:rPr>
                <w:rFonts w:ascii="Marianne" w:hAnsi="Marianne" w:cs="Arial"/>
                <w:b/>
                <w:sz w:val="20"/>
              </w:rPr>
              <w:t xml:space="preserve"> part (%)</w:t>
            </w:r>
          </w:p>
        </w:tc>
      </w:tr>
      <w:tr w:rsidR="00277ABC" w:rsidRPr="009041F4" w14:paraId="2F6EFA4B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44968DE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</w:tcPr>
          <w:p w14:paraId="4F48D5DA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840F7C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4429782A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4F84D70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363A01D5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A651D7F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4B034BBE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05F3B3B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</w:tcPr>
          <w:p w14:paraId="7142E9EB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C62C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587D95FB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64EFB5D8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B1FFC61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7521F811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3336946B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4378F7B3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E8AA9B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E5DF11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proofErr w:type="spellStart"/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  <w:proofErr w:type="spellEnd"/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AB5217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73A72469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C3627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A58AA1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C4380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18404965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E2CBA3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44F1BE28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0918D216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6EBEBA4C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754C7264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0CD6A35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33701AB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5517BCFC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25FDD63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60EF4E3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56D56F3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4DDE3A13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0AB9F800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B6BD36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129A8B4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6166BA79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D0CB06A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2AD8A109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3A69788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6229A830" w14:textId="77777777" w:rsidTr="008900DA">
        <w:trPr>
          <w:cantSplit/>
          <w:tblHeader/>
        </w:trPr>
        <w:tc>
          <w:tcPr>
            <w:tcW w:w="3818" w:type="dxa"/>
          </w:tcPr>
          <w:p w14:paraId="39101E4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A65D2B9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6F51C9A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2FB1688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4403D5B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1C8FF112" w14:textId="77777777" w:rsidTr="008900DA">
        <w:trPr>
          <w:cantSplit/>
          <w:tblHeader/>
        </w:trPr>
        <w:tc>
          <w:tcPr>
            <w:tcW w:w="3818" w:type="dxa"/>
          </w:tcPr>
          <w:p w14:paraId="73261ED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1879088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649CDC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0868533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254D2BA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3B01F60F" w14:textId="77777777" w:rsidTr="008900DA">
        <w:trPr>
          <w:cantSplit/>
          <w:tblHeader/>
        </w:trPr>
        <w:tc>
          <w:tcPr>
            <w:tcW w:w="3818" w:type="dxa"/>
          </w:tcPr>
          <w:p w14:paraId="592005BF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3C8951C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7B13B7A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3E7A6D5F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79C2A35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174C31CC" w14:textId="77777777" w:rsidTr="008900DA">
        <w:trPr>
          <w:cantSplit/>
          <w:tblHeader/>
        </w:trPr>
        <w:tc>
          <w:tcPr>
            <w:tcW w:w="3818" w:type="dxa"/>
          </w:tcPr>
          <w:p w14:paraId="55497E2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</w:tcPr>
          <w:p w14:paraId="7F7A97A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1D18E5E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</w:tcPr>
          <w:p w14:paraId="5F3932C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305DBDE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611F2CE2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6681246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409C8C6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="000F06E4" w:rsidRPr="00210A8C">
              <w:t xml:space="preserve">ou de l’accord-cadre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6191BFB3" w14:textId="77777777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Après avoir pris connaissance des pièces constitutives du marché public ou de l’accord-cadre mentionnées à l’article 3 du CC</w:t>
      </w:r>
      <w:r w:rsidRPr="00E878CC">
        <w:rPr>
          <w:rFonts w:ascii="Marianne" w:hAnsi="Marianne" w:cs="Arial"/>
          <w:sz w:val="20"/>
        </w:rPr>
        <w:t>A</w:t>
      </w:r>
      <w:r w:rsidRPr="009041F4">
        <w:rPr>
          <w:rFonts w:ascii="Marianne" w:hAnsi="Marianne" w:cs="Arial"/>
          <w:sz w:val="20"/>
        </w:rPr>
        <w:t>P,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2F741FAD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14F00E09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par le titulaire individuel :</w:t>
      </w:r>
    </w:p>
    <w:p w14:paraId="58572F1B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6A468364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715B9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41C917CC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2D2C9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5584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3E6B7E61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E2B7662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4696C6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FE32F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3CDC3644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671A9F2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03595E56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en cas de groupement :</w:t>
      </w:r>
    </w:p>
    <w:p w14:paraId="1684CCAE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7FACF4F7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293EAC0E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645B6688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21795A42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47884A34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52937785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pour</w:t>
      </w:r>
      <w:proofErr w:type="gramEnd"/>
      <w:r w:rsidRPr="009041F4">
        <w:rPr>
          <w:rFonts w:ascii="Marianne" w:hAnsi="Marianne" w:cs="Arial"/>
          <w:sz w:val="20"/>
        </w:rPr>
        <w:t xml:space="preserve"> signer, en leur nom et pour leur compte, les modifications ultérieures du marché public 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7E5CFFDB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</w:t>
      </w:r>
      <w:proofErr w:type="gramStart"/>
      <w:r w:rsidRPr="008900DA">
        <w:rPr>
          <w:rFonts w:ascii="Marianne" w:hAnsi="Marianne" w:cs="Arial"/>
          <w:i/>
          <w:sz w:val="18"/>
          <w:szCs w:val="18"/>
        </w:rPr>
        <w:t>joindre</w:t>
      </w:r>
      <w:proofErr w:type="gramEnd"/>
      <w:r w:rsidRPr="008900DA">
        <w:rPr>
          <w:rFonts w:ascii="Marianne" w:hAnsi="Marianne" w:cs="Arial"/>
          <w:i/>
          <w:sz w:val="18"/>
          <w:szCs w:val="18"/>
        </w:rPr>
        <w:t xml:space="preserve"> les pouvoirs en annexe du présent document.)</w:t>
      </w:r>
    </w:p>
    <w:p w14:paraId="50D06CE5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66EE5C3D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ont</w:t>
      </w:r>
      <w:proofErr w:type="gramEnd"/>
      <w:r w:rsidRPr="009041F4">
        <w:rPr>
          <w:rFonts w:ascii="Marianne" w:hAnsi="Marianne" w:cs="Arial"/>
          <w:sz w:val="20"/>
        </w:rPr>
        <w:t xml:space="preserve"> donné mandat au mandataire dans les conditions définies par les pouvoirs joints en annexe.</w:t>
      </w:r>
    </w:p>
    <w:p w14:paraId="61558233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2870C9E7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9FE6190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7EF17F17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11A594E3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184D81F0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707E93E0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42FBE15A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</w:r>
      <w:proofErr w:type="gramStart"/>
      <w:r w:rsidRPr="009041F4">
        <w:rPr>
          <w:rFonts w:ascii="Marianne" w:hAnsi="Marianne" w:cs="Arial"/>
          <w:sz w:val="20"/>
        </w:rPr>
        <w:t>donnent</w:t>
      </w:r>
      <w:proofErr w:type="gramEnd"/>
      <w:r w:rsidRPr="009041F4">
        <w:rPr>
          <w:rFonts w:ascii="Marianne" w:hAnsi="Marianne" w:cs="Arial"/>
          <w:sz w:val="20"/>
        </w:rPr>
        <w:t xml:space="preserve">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400FF9A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455AA2D8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2E6A978A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1260186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6A154F56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proofErr w:type="gramStart"/>
            <w:r w:rsidRPr="009041F4">
              <w:rPr>
                <w:rFonts w:ascii="Marianne" w:hAnsi="Marianne" w:cs="Arial"/>
                <w:b/>
                <w:bCs/>
                <w:sz w:val="20"/>
              </w:rPr>
              <w:lastRenderedPageBreak/>
              <w:t>du</w:t>
            </w:r>
            <w:proofErr w:type="gramEnd"/>
            <w:r w:rsidRPr="009041F4">
              <w:rPr>
                <w:rFonts w:ascii="Marianne" w:hAnsi="Marianne" w:cs="Arial"/>
                <w:b/>
                <w:bCs/>
                <w:sz w:val="20"/>
              </w:rPr>
              <w:t xml:space="preserve">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919864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lastRenderedPageBreak/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9021B9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239CDD65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44611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DDF5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7EC01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150F3FC2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E642C2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BE8D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413EB3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7E04DB67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50DAA15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42885F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B768CD0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1B620870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306FCA22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AEA7AA5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 l’acheteur</w:t>
            </w:r>
            <w:r w:rsidRPr="00210A8C">
              <w:t>.</w:t>
            </w:r>
          </w:p>
        </w:tc>
      </w:tr>
    </w:tbl>
    <w:p w14:paraId="4BAA4B0D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5F0DFD40" w14:textId="77777777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 l’acheteur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6B95DB0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Réseau CANOPE</w:t>
      </w:r>
    </w:p>
    <w:p w14:paraId="004BEFD3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1 avenue du Futuroscope</w:t>
      </w:r>
    </w:p>
    <w:p w14:paraId="7C3C1EAE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2971FFC9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CS 80158</w:t>
      </w:r>
    </w:p>
    <w:p w14:paraId="156E8C93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</w:t>
      </w:r>
    </w:p>
    <w:p w14:paraId="4D13B2FA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07C5F6EB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Téléphone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05 49 49 </w:t>
      </w:r>
      <w:r w:rsidR="00210A8C">
        <w:rPr>
          <w:rFonts w:ascii="Marianne" w:hAnsi="Marianne" w:cs="Arial"/>
          <w:sz w:val="20"/>
        </w:rPr>
        <w:t>78 78</w:t>
      </w:r>
    </w:p>
    <w:p w14:paraId="509E3D88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61AB7208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SIRET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 180 043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010 01485</w:t>
      </w:r>
    </w:p>
    <w:p w14:paraId="09427EC4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5705E138" w14:textId="77777777" w:rsidR="00841506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Adresse </w:t>
      </w:r>
      <w:proofErr w:type="gramStart"/>
      <w:r w:rsidRPr="009041F4">
        <w:rPr>
          <w:rFonts w:ascii="Marianne" w:hAnsi="Marianne" w:cs="Arial"/>
          <w:sz w:val="20"/>
        </w:rPr>
        <w:t>mail</w:t>
      </w:r>
      <w:proofErr w:type="gramEnd"/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</w:t>
      </w:r>
      <w:r w:rsidR="00146510" w:rsidRPr="009041F4">
        <w:rPr>
          <w:rFonts w:ascii="Marianne" w:hAnsi="Marianne" w:cs="Arial"/>
          <w:sz w:val="20"/>
        </w:rPr>
        <w:t>achats.dsfjs@reseau-canope.fr</w:t>
      </w:r>
    </w:p>
    <w:p w14:paraId="179E0E24" w14:textId="77777777" w:rsidR="00C3330E" w:rsidRPr="009041F4" w:rsidRDefault="00C3330E" w:rsidP="009041F4">
      <w:pPr>
        <w:pStyle w:val="En-tte"/>
        <w:tabs>
          <w:tab w:val="clear" w:pos="4536"/>
          <w:tab w:val="clear" w:pos="9072"/>
        </w:tabs>
        <w:spacing w:line="276" w:lineRule="auto"/>
        <w:rPr>
          <w:rFonts w:ascii="Marianne" w:hAnsi="Marianne" w:cs="Arial"/>
          <w:sz w:val="20"/>
        </w:rPr>
      </w:pPr>
    </w:p>
    <w:p w14:paraId="25914B07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>Nom, prénom, qualité du signataire du marché public ou de l’accord-cadre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51F81E1D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36A81ED2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6AB3216C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751622D8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6D43A6E9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57672EF5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2C813FA7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L'Agent comptable du Réseau Canopé</w:t>
      </w:r>
    </w:p>
    <w:p w14:paraId="7573AA8E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7162EEF6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7B764A6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04122991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4607FE7A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47D15DCB" w14:textId="77777777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3BBA5DF8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77B3D027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484558EF" w14:textId="77777777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Générale, par délégation</w:t>
      </w:r>
    </w:p>
    <w:p w14:paraId="2771B0E7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4F9C4CDB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8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9818" w14:textId="77777777" w:rsidR="00893DD7" w:rsidRDefault="00893DD7" w:rsidP="000C11E4">
      <w:r>
        <w:separator/>
      </w:r>
    </w:p>
  </w:endnote>
  <w:endnote w:type="continuationSeparator" w:id="0">
    <w:p w14:paraId="51E9345F" w14:textId="77777777" w:rsidR="00893DD7" w:rsidRDefault="00893DD7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9AA7E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0F678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2DEC52C1" w14:textId="77777777" w:rsidR="00E462F7" w:rsidRDefault="00E462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B9D90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752BD" w14:textId="77777777" w:rsidR="00893DD7" w:rsidRDefault="00893DD7" w:rsidP="000C11E4">
      <w:r>
        <w:separator/>
      </w:r>
    </w:p>
  </w:footnote>
  <w:footnote w:type="continuationSeparator" w:id="0">
    <w:p w14:paraId="5D1F7416" w14:textId="77777777" w:rsidR="00893DD7" w:rsidRDefault="00893DD7" w:rsidP="000C11E4">
      <w:r>
        <w:continuationSeparator/>
      </w:r>
    </w:p>
  </w:footnote>
  <w:footnote w:id="1">
    <w:p w14:paraId="43705C53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1DAFE" w14:textId="77777777" w:rsidR="00E462F7" w:rsidRDefault="00E462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1D9D5" w14:textId="77777777" w:rsidR="00E462F7" w:rsidRDefault="00E462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BC852" w14:textId="77777777" w:rsidR="006B0A1A" w:rsidRDefault="000F0580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E63898" wp14:editId="4C1614EE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57780297" name="Image 557780297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062DD604" wp14:editId="27780BFB">
          <wp:simplePos x="0" y="0"/>
          <wp:positionH relativeFrom="margin">
            <wp:align>right</wp:align>
          </wp:positionH>
          <wp:positionV relativeFrom="paragraph">
            <wp:posOffset>233827</wp:posOffset>
          </wp:positionV>
          <wp:extent cx="1779905" cy="676275"/>
          <wp:effectExtent l="0" t="0" r="0" b="9525"/>
          <wp:wrapNone/>
          <wp:docPr id="1652255147" name="Image 1652255147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AFEA6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D7"/>
    <w:rsid w:val="00002E6A"/>
    <w:rsid w:val="00003F31"/>
    <w:rsid w:val="000125ED"/>
    <w:rsid w:val="000139A8"/>
    <w:rsid w:val="00014FBB"/>
    <w:rsid w:val="00015AFE"/>
    <w:rsid w:val="00017A5F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64D4C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1CB9"/>
    <w:rsid w:val="001F4E0E"/>
    <w:rsid w:val="001F5798"/>
    <w:rsid w:val="001F5EA8"/>
    <w:rsid w:val="001F6923"/>
    <w:rsid w:val="001F70E5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27CB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1432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469B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362BD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2DF5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3DD7"/>
    <w:rsid w:val="008949E3"/>
    <w:rsid w:val="00896BE9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C7E29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17F3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578A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1756D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878CC"/>
    <w:rsid w:val="00E9023B"/>
    <w:rsid w:val="00E909C1"/>
    <w:rsid w:val="00E934A4"/>
    <w:rsid w:val="00E940BA"/>
    <w:rsid w:val="00E94DE6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664341C2"/>
  <w15:docId w15:val="{86859689-6CA3-4751-9122-FCA8909D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.de-champs\canope\P&#244;le%20March&#233;s%20publics%20-%20Achats%20-%20Documents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FD9CB2F3298478C94F9D5B7813694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D9460B-7DB1-4D93-A497-E3972600E9BB}"/>
      </w:docPartPr>
      <w:docPartBody>
        <w:p w:rsidR="00586151" w:rsidRDefault="00586151">
          <w:pPr>
            <w:pStyle w:val="5FD9CB2F3298478C94F9D5B78136940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CA49415615D64FA4B300F5713FF7B4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077E82-9F19-442D-A249-52209EEAF34A}"/>
      </w:docPartPr>
      <w:docPartBody>
        <w:p w:rsidR="00586151" w:rsidRDefault="00586151">
          <w:pPr>
            <w:pStyle w:val="CA49415615D64FA4B300F5713FF7B4AD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B1B7EB069A0243BABF4F6B2391019B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DBB611-2015-4D35-A487-5766E8FB56D8}"/>
      </w:docPartPr>
      <w:docPartBody>
        <w:p w:rsidR="00586151" w:rsidRDefault="00586151">
          <w:pPr>
            <w:pStyle w:val="B1B7EB069A0243BABF4F6B2391019BFA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7F5BACAD1745E097874FCDF711BE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475C65-F187-464F-A19D-A5F390B1CEF3}"/>
      </w:docPartPr>
      <w:docPartBody>
        <w:p w:rsidR="00586151" w:rsidRDefault="00586151">
          <w:pPr>
            <w:pStyle w:val="DE7F5BACAD1745E097874FCDF711BE85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6AA7EE644EFA4788AF7E15C1D384EB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8C1A29-E0AC-46AD-A6AE-04319FC2B942}"/>
      </w:docPartPr>
      <w:docPartBody>
        <w:p w:rsidR="00586151" w:rsidRDefault="00586151">
          <w:pPr>
            <w:pStyle w:val="6AA7EE644EFA4788AF7E15C1D384EBD0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1C84BC0AB7A349A4AC95585FF9E9C5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0E0261-9E47-494E-B085-84A040B511F6}"/>
      </w:docPartPr>
      <w:docPartBody>
        <w:p w:rsidR="00586151" w:rsidRDefault="00586151">
          <w:pPr>
            <w:pStyle w:val="1C84BC0AB7A349A4AC95585FF9E9C549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F90AF94759B04CDA943D19FB3CFEBF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4E514F-B06B-4FEF-A74D-408482F4222D}"/>
      </w:docPartPr>
      <w:docPartBody>
        <w:p w:rsidR="00586151" w:rsidRDefault="00586151">
          <w:pPr>
            <w:pStyle w:val="F90AF94759B04CDA943D19FB3CFEBF56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911B1064E9E1421FA657BA8EEF3B0C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0489F5-D204-4DF3-876C-E87D7EC1DB3A}"/>
      </w:docPartPr>
      <w:docPartBody>
        <w:p w:rsidR="00542787" w:rsidRDefault="00542787" w:rsidP="00542787">
          <w:pPr>
            <w:pStyle w:val="911B1064E9E1421FA657BA8EEF3B0C9C"/>
          </w:pPr>
          <w:r w:rsidRPr="00A83A5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51"/>
    <w:rsid w:val="00431432"/>
    <w:rsid w:val="00542787"/>
    <w:rsid w:val="00586151"/>
    <w:rsid w:val="00896BE9"/>
    <w:rsid w:val="008C7E29"/>
    <w:rsid w:val="00D1756D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2787"/>
    <w:rPr>
      <w:color w:val="666666"/>
    </w:rPr>
  </w:style>
  <w:style w:type="paragraph" w:customStyle="1" w:styleId="5FD9CB2F3298478C94F9D5B78136940E">
    <w:name w:val="5FD9CB2F3298478C94F9D5B78136940E"/>
  </w:style>
  <w:style w:type="paragraph" w:customStyle="1" w:styleId="CA49415615D64FA4B300F5713FF7B4AD">
    <w:name w:val="CA49415615D64FA4B300F5713FF7B4AD"/>
  </w:style>
  <w:style w:type="paragraph" w:customStyle="1" w:styleId="B1B7EB069A0243BABF4F6B2391019BFA">
    <w:name w:val="B1B7EB069A0243BABF4F6B2391019BFA"/>
  </w:style>
  <w:style w:type="paragraph" w:customStyle="1" w:styleId="DE7F5BACAD1745E097874FCDF711BE85">
    <w:name w:val="DE7F5BACAD1745E097874FCDF711BE85"/>
  </w:style>
  <w:style w:type="paragraph" w:customStyle="1" w:styleId="6AA7EE644EFA4788AF7E15C1D384EBD0">
    <w:name w:val="6AA7EE644EFA4788AF7E15C1D384EBD0"/>
  </w:style>
  <w:style w:type="paragraph" w:customStyle="1" w:styleId="1C84BC0AB7A349A4AC95585FF9E9C549">
    <w:name w:val="1C84BC0AB7A349A4AC95585FF9E9C549"/>
  </w:style>
  <w:style w:type="paragraph" w:customStyle="1" w:styleId="F90AF94759B04CDA943D19FB3CFEBF56">
    <w:name w:val="F90AF94759B04CDA943D19FB3CFEBF56"/>
  </w:style>
  <w:style w:type="paragraph" w:customStyle="1" w:styleId="911B1064E9E1421FA657BA8EEF3B0C9C">
    <w:name w:val="911B1064E9E1421FA657BA8EEF3B0C9C"/>
    <w:rsid w:val="005427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ba8ea352-da58-48e4-ac02-2b110b1a3fed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7682AD5B8868488D6D96F8A8DAAC2C" ma:contentTypeVersion="14" ma:contentTypeDescription="Crée un document." ma:contentTypeScope="" ma:versionID="d951fae573b9d542127f9a503a8f1ee5">
  <xsd:schema xmlns:xsd="http://www.w3.org/2001/XMLSchema" xmlns:xs="http://www.w3.org/2001/XMLSchema" xmlns:p="http://schemas.microsoft.com/office/2006/metadata/properties" xmlns:ns2="9d0b55f4-2809-4223-a844-fa6629e52ccf" xmlns:ns3="a312bc91-27d8-4888-bd04-851e9a9e3f0d" xmlns:ns4="fd75bc2b-6a40-4dd8-9112-0e8075315d0e" targetNamespace="http://schemas.microsoft.com/office/2006/metadata/properties" ma:root="true" ma:fieldsID="936b2ab2eebcaccbd43c19876175d14f" ns2:_="" ns3:_="" ns4:_="">
    <xsd:import namespace="9d0b55f4-2809-4223-a844-fa6629e52ccf"/>
    <xsd:import namespace="a312bc91-27d8-4888-bd04-851e9a9e3f0d"/>
    <xsd:import namespace="fd75bc2b-6a40-4dd8-9112-0e8075315d0e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14ba5de-77e8-4c8c-ad86-d392d2baa8c3}" ma:internalName="TaxCatchAll" ma:showField="CatchAllData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14ba5de-77e8-4c8c-ad86-d392d2baa8c3}" ma:internalName="TaxCatchAllLabel" ma:readOnly="true" ma:showField="CatchAllDataLabel" ma:web="fd75bc2b-6a40-4dd8-9112-0e8075315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2bc91-27d8-4888-bd04-851e9a9e3f0d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5bc2b-6a40-4dd8-9112-0e8075315d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  <lcf76f155ced4ddcb4097134ff3c332f xmlns="a312bc91-27d8-4888-bd04-851e9a9e3f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49C6F63-60A3-45AE-AAEF-A86E413C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a312bc91-27d8-4888-bd04-851e9a9e3f0d"/>
    <ds:schemaRef ds:uri="fd75bc2b-6a40-4dd8-9112-0e8075315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docMetadata/LabelInfo.xml><?xml version="1.0" encoding="utf-8"?>
<clbl:labelList xmlns:clbl="http://schemas.microsoft.com/office/2020/mipLabelMetadata">
  <clbl:label id="{67a2a1f7-3b19-4925-a200-fb82b514a89e}" enabled="0" method="" siteId="{67a2a1f7-3b19-4925-a200-fb82b514a8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2</TotalTime>
  <Pages>5</Pages>
  <Words>1049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6773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CHAMPS DE SAINT-LEGER Cecile</dc:creator>
  <cp:lastModifiedBy>DE CHAMPS DE SAINT-LEGER Cecile</cp:lastModifiedBy>
  <cp:revision>3</cp:revision>
  <cp:lastPrinted>2015-03-02T12:44:00Z</cp:lastPrinted>
  <dcterms:created xsi:type="dcterms:W3CDTF">2025-09-16T12:46:00Z</dcterms:created>
  <dcterms:modified xsi:type="dcterms:W3CDTF">2025-09-16T12:48:00Z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0x010100B17682AD5B8868488D6D96F8A8DAAC2C</vt:lpwstr>
  </property>
  <property fmtid="{D5CDD505-2E9C-101B-9397-08002B2CF9AE}" pid="4" name="MediaServiceImageTags">
    <vt:lpwstr/>
  </property>
</Properties>
</file>